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1-24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7F0F57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January 24,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7D4BBA" w:rsidRDefault="00A0230E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A0230E" w:rsidRPr="007D4BBA" w:rsidRDefault="00C57F76" w:rsidP="007D4BBA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b w:val="0"/>
          <w:i/>
          <w:szCs w:val="20"/>
          <w:lang w:val="es-CO"/>
        </w:rPr>
        <w:t xml:space="preserve">Claudia </w:t>
      </w:r>
      <w:proofErr w:type="spellStart"/>
      <w:r>
        <w:rPr>
          <w:b w:val="0"/>
          <w:i/>
          <w:szCs w:val="20"/>
          <w:lang w:val="es-CO"/>
        </w:rPr>
        <w:t>Fayad</w:t>
      </w:r>
      <w:proofErr w:type="spellEnd"/>
      <w:r>
        <w:rPr>
          <w:b w:val="0"/>
          <w:i/>
          <w:szCs w:val="20"/>
          <w:lang w:val="es-CO"/>
        </w:rPr>
        <w:t xml:space="preserve">, Jefe de Sección                    </w:t>
      </w:r>
      <w:r w:rsidR="00C4636D">
        <w:rPr>
          <w:b w:val="0"/>
          <w:i/>
          <w:szCs w:val="20"/>
          <w:lang w:val="es-CO"/>
        </w:rPr>
        <w:t xml:space="preserve">   </w:t>
      </w:r>
      <w:r w:rsidR="005D4C57">
        <w:rPr>
          <w:b w:val="0"/>
          <w:i/>
          <w:szCs w:val="20"/>
          <w:lang w:val="es-CO"/>
        </w:rPr>
        <w:t>Carmen Elvira Cabal</w:t>
      </w:r>
      <w:r w:rsidR="00A0230E" w:rsidRPr="00A0230E">
        <w:rPr>
          <w:b w:val="0"/>
          <w:i/>
          <w:szCs w:val="20"/>
          <w:lang w:val="es-CO"/>
        </w:rPr>
        <w:t xml:space="preserve">, </w:t>
      </w:r>
      <w:r w:rsidR="005D4C57">
        <w:rPr>
          <w:b w:val="0"/>
          <w:i/>
          <w:szCs w:val="20"/>
          <w:lang w:val="es-CO"/>
        </w:rPr>
        <w:t>Coordinadora de Matemática</w:t>
      </w:r>
      <w:r>
        <w:rPr>
          <w:b w:val="0"/>
          <w:i/>
          <w:szCs w:val="20"/>
          <w:lang w:val="es-CO"/>
        </w:rPr>
        <w:t xml:space="preserve">                                     </w:t>
      </w:r>
    </w:p>
    <w:p w:rsidR="00864418" w:rsidRDefault="004667B2" w:rsidP="00A0230E">
      <w:pPr>
        <w:pStyle w:val="Heading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 w:rsidRPr="00A0230E">
        <w:rPr>
          <w:b w:val="0"/>
          <w:i/>
          <w:szCs w:val="20"/>
          <w:lang w:val="es-CO"/>
        </w:rPr>
        <w:t xml:space="preserve">Flor Herrera, </w:t>
      </w:r>
      <w:r w:rsidR="00A0230E" w:rsidRPr="00A0230E">
        <w:rPr>
          <w:b w:val="0"/>
          <w:i/>
          <w:szCs w:val="20"/>
          <w:lang w:val="es-CO"/>
        </w:rPr>
        <w:t xml:space="preserve">Coordinadora </w:t>
      </w:r>
      <w:r w:rsidR="00A0230E">
        <w:rPr>
          <w:b w:val="0"/>
          <w:i/>
          <w:szCs w:val="20"/>
          <w:lang w:val="es-CO"/>
        </w:rPr>
        <w:t xml:space="preserve">de </w:t>
      </w:r>
      <w:proofErr w:type="spellStart"/>
      <w:r w:rsidR="007F0F57">
        <w:rPr>
          <w:b w:val="0"/>
          <w:i/>
          <w:szCs w:val="20"/>
          <w:lang w:val="es-CO"/>
        </w:rPr>
        <w:t>Prekinder</w:t>
      </w:r>
      <w:proofErr w:type="spellEnd"/>
      <w:r w:rsidR="00A0230E" w:rsidRPr="00A0230E">
        <w:rPr>
          <w:b w:val="0"/>
          <w:i/>
          <w:szCs w:val="20"/>
          <w:lang w:val="es-CO"/>
        </w:rPr>
        <w:t xml:space="preserve">        </w:t>
      </w:r>
      <w:r w:rsidR="00A0230E">
        <w:rPr>
          <w:b w:val="0"/>
          <w:i/>
          <w:szCs w:val="20"/>
          <w:lang w:val="es-CO"/>
        </w:rPr>
        <w:t xml:space="preserve">   </w:t>
      </w:r>
      <w:r w:rsidR="00C4636D">
        <w:rPr>
          <w:b w:val="0"/>
          <w:i/>
          <w:szCs w:val="20"/>
          <w:lang w:val="es-CO"/>
        </w:rPr>
        <w:t xml:space="preserve">   Ana María De La Torre, Coordinadora de Jardín</w:t>
      </w:r>
    </w:p>
    <w:p w:rsidR="007D4BBA" w:rsidRDefault="00910553" w:rsidP="00910553">
      <w:pPr>
        <w:rPr>
          <w:i/>
          <w:lang w:val="es-CO"/>
        </w:rPr>
      </w:pPr>
      <w:r>
        <w:rPr>
          <w:i/>
          <w:lang w:val="es-CO"/>
        </w:rPr>
        <w:t xml:space="preserve">Ben </w:t>
      </w:r>
      <w:proofErr w:type="spellStart"/>
      <w:r>
        <w:rPr>
          <w:i/>
          <w:lang w:val="es-CO"/>
        </w:rPr>
        <w:t>Pattenden</w:t>
      </w:r>
      <w:proofErr w:type="spellEnd"/>
      <w:r w:rsidR="009C4FFC">
        <w:rPr>
          <w:i/>
          <w:lang w:val="es-CO"/>
        </w:rPr>
        <w:t>, Coordinador de Primer Grado</w:t>
      </w:r>
      <w:r w:rsidR="00174DA2">
        <w:rPr>
          <w:i/>
          <w:lang w:val="es-CO"/>
        </w:rPr>
        <w:t xml:space="preserve">     </w:t>
      </w:r>
      <w:r w:rsidR="00C4636D">
        <w:rPr>
          <w:i/>
          <w:lang w:val="es-CO"/>
        </w:rPr>
        <w:t xml:space="preserve">           Adriana Yepes, Coordinadora de Lengua</w:t>
      </w:r>
    </w:p>
    <w:p w:rsidR="005A7BE8" w:rsidRPr="00C4636D" w:rsidRDefault="00F403E6" w:rsidP="00043EC3">
      <w:pPr>
        <w:rPr>
          <w:i/>
          <w:lang w:val="es-CO"/>
        </w:rPr>
      </w:pPr>
      <w:r w:rsidRPr="00C4636D">
        <w:rPr>
          <w:i/>
          <w:lang w:val="es-CO"/>
        </w:rPr>
        <w:t>María del Pilar Clavijo, Psicóloga</w:t>
      </w:r>
      <w:r w:rsidR="00C4636D" w:rsidRPr="00C4636D">
        <w:rPr>
          <w:i/>
          <w:lang w:val="es-CO"/>
        </w:rPr>
        <w:tab/>
      </w:r>
      <w:r w:rsidR="00C4636D">
        <w:rPr>
          <w:i/>
          <w:lang w:val="es-CO"/>
        </w:rPr>
        <w:t xml:space="preserve">  </w:t>
      </w:r>
      <w:r w:rsidR="007F0F57" w:rsidRPr="00C4636D">
        <w:rPr>
          <w:i/>
          <w:szCs w:val="20"/>
          <w:lang w:val="es-CO"/>
        </w:rPr>
        <w:t>José Vicente Medina, Coordinador de Educación</w:t>
      </w:r>
      <w:r w:rsidR="00C4636D" w:rsidRPr="00C4636D">
        <w:rPr>
          <w:i/>
          <w:szCs w:val="20"/>
          <w:lang w:val="es-CO"/>
        </w:rPr>
        <w:t xml:space="preserve"> </w:t>
      </w:r>
      <w:r w:rsidR="00C4636D" w:rsidRPr="00C4636D">
        <w:rPr>
          <w:i/>
          <w:szCs w:val="20"/>
          <w:lang w:val="es-CO"/>
        </w:rPr>
        <w:t>Física</w:t>
      </w:r>
    </w:p>
    <w:p w:rsidR="00E33FBE" w:rsidRDefault="009E6E45" w:rsidP="00E33FBE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Big Day Out</w:t>
      </w:r>
    </w:p>
    <w:p w:rsidR="00C4636D" w:rsidRDefault="00C4636D" w:rsidP="00C4636D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 xml:space="preserve">Se analizaron tres propuestas hechas por la profesora Katherine </w:t>
      </w:r>
      <w:proofErr w:type="spellStart"/>
      <w:r>
        <w:rPr>
          <w:lang w:val="es-CO"/>
        </w:rPr>
        <w:t>Ágredo</w:t>
      </w:r>
      <w:proofErr w:type="spellEnd"/>
      <w:r>
        <w:rPr>
          <w:lang w:val="es-CO"/>
        </w:rPr>
        <w:t xml:space="preserve"> para el espectáculo del Big Day </w:t>
      </w:r>
      <w:proofErr w:type="spellStart"/>
      <w:r>
        <w:rPr>
          <w:lang w:val="es-CO"/>
        </w:rPr>
        <w:t>Out</w:t>
      </w:r>
      <w:proofErr w:type="spellEnd"/>
      <w:r>
        <w:rPr>
          <w:lang w:val="es-CO"/>
        </w:rPr>
        <w:t>.</w:t>
      </w:r>
    </w:p>
    <w:p w:rsidR="009E6E45" w:rsidRDefault="009E6E45" w:rsidP="00C4636D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Para los juegos dirigidos por los profesores de Educación Física las familias se organizarán por casas. En las demás actividades se organizarán por salones.</w:t>
      </w:r>
    </w:p>
    <w:p w:rsidR="009E6E45" w:rsidRDefault="009E6E45" w:rsidP="00C4636D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Se está averiguando la posibilidad de mandar a hacer unas camisetas con los colores de todas las casas, para los profesores.</w:t>
      </w:r>
    </w:p>
    <w:p w:rsidR="00C4636D" w:rsidRDefault="00C4636D" w:rsidP="00C4636D">
      <w:pPr>
        <w:pStyle w:val="ListParagraph"/>
        <w:rPr>
          <w:lang w:val="es-CO"/>
        </w:rPr>
      </w:pPr>
    </w:p>
    <w:p w:rsidR="00C4636D" w:rsidRDefault="00C4636D" w:rsidP="00C4636D">
      <w:pPr>
        <w:pStyle w:val="ListParagraph"/>
        <w:rPr>
          <w:lang w:val="es-CO"/>
        </w:rPr>
      </w:pPr>
    </w:p>
    <w:p w:rsidR="00C4636D" w:rsidRDefault="00C4636D" w:rsidP="00C4636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</w:rPr>
      </w:pPr>
      <w:proofErr w:type="spellStart"/>
      <w:r>
        <w:rPr>
          <w:color w:val="4F6228" w:themeColor="accent3" w:themeShade="80"/>
          <w:sz w:val="28"/>
          <w:szCs w:val="28"/>
        </w:rPr>
        <w:t>Política</w:t>
      </w:r>
      <w:proofErr w:type="spellEnd"/>
      <w:r>
        <w:rPr>
          <w:color w:val="4F6228" w:themeColor="accent3" w:themeShade="80"/>
          <w:sz w:val="28"/>
          <w:szCs w:val="28"/>
        </w:rPr>
        <w:t xml:space="preserve"> de </w:t>
      </w:r>
      <w:proofErr w:type="spellStart"/>
      <w:r>
        <w:rPr>
          <w:color w:val="4F6228" w:themeColor="accent3" w:themeShade="80"/>
          <w:sz w:val="28"/>
          <w:szCs w:val="28"/>
        </w:rPr>
        <w:t>Lengua</w:t>
      </w:r>
      <w:proofErr w:type="spellEnd"/>
    </w:p>
    <w:p w:rsidR="008342E7" w:rsidRDefault="00C4636D" w:rsidP="00C4636D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Se revisó el perfil del estudiante en la Preprimaria</w:t>
      </w:r>
    </w:p>
    <w:p w:rsidR="00C4636D" w:rsidRPr="00C4636D" w:rsidRDefault="00C4636D" w:rsidP="00C4636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 w:rsidRPr="00C4636D">
        <w:rPr>
          <w:color w:val="4F6228" w:themeColor="accent3" w:themeShade="80"/>
          <w:sz w:val="28"/>
          <w:szCs w:val="28"/>
          <w:lang w:val="es-CO"/>
        </w:rPr>
        <w:t>Spirit</w:t>
      </w:r>
      <w:proofErr w:type="spellEnd"/>
      <w:r w:rsidRPr="00C4636D">
        <w:rPr>
          <w:color w:val="4F6228" w:themeColor="accent3" w:themeShade="80"/>
          <w:sz w:val="28"/>
          <w:szCs w:val="28"/>
          <w:lang w:val="es-CO"/>
        </w:rPr>
        <w:t xml:space="preserve"> Day de la región andina</w:t>
      </w:r>
      <w:r w:rsidR="00F96AB5">
        <w:rPr>
          <w:color w:val="4F6228" w:themeColor="accent3" w:themeShade="80"/>
          <w:sz w:val="28"/>
          <w:szCs w:val="28"/>
          <w:lang w:val="es-CO"/>
        </w:rPr>
        <w:t xml:space="preserve"> – miércoles 5 de febrero</w:t>
      </w:r>
    </w:p>
    <w:p w:rsidR="00F96AB5" w:rsidRDefault="00F96AB5" w:rsidP="00F96AB5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 xml:space="preserve">Durante el bloque habrá contextualización y asamblea a cargo de Español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>.</w:t>
      </w:r>
    </w:p>
    <w:p w:rsidR="00F96AB5" w:rsidRDefault="00F96AB5" w:rsidP="00F96AB5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Durante el bloque B se harán juegos afuera.</w:t>
      </w:r>
    </w:p>
    <w:p w:rsidR="00F96AB5" w:rsidRDefault="00F96AB5" w:rsidP="00F96AB5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Durante el bloque C se harán actividades en los salones.</w:t>
      </w:r>
    </w:p>
    <w:p w:rsidR="00F96AB5" w:rsidRDefault="00F96AB5" w:rsidP="00F96AB5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 xml:space="preserve">Los profesores especialistas liderarán actividades en ambos bloques, según su disponibilidad de horario, buscando encontrar un equilibrio entre los grados y con el último </w:t>
      </w:r>
      <w:proofErr w:type="spellStart"/>
      <w:r>
        <w:rPr>
          <w:lang w:val="es-CO"/>
        </w:rPr>
        <w:t>spirit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day</w:t>
      </w:r>
      <w:proofErr w:type="spellEnd"/>
      <w:r>
        <w:rPr>
          <w:lang w:val="es-CO"/>
        </w:rPr>
        <w:t xml:space="preserve">. Se busca aprovechar la presencia de los especialistas para promover la </w:t>
      </w:r>
      <w:proofErr w:type="spellStart"/>
      <w:r>
        <w:rPr>
          <w:lang w:val="es-CO"/>
        </w:rPr>
        <w:t>transdisciplinariedad</w:t>
      </w:r>
      <w:proofErr w:type="spellEnd"/>
      <w:r>
        <w:rPr>
          <w:lang w:val="es-CO"/>
        </w:rPr>
        <w:t>.</w:t>
      </w:r>
    </w:p>
    <w:p w:rsidR="00F96AB5" w:rsidRPr="00F96AB5" w:rsidRDefault="00F96AB5" w:rsidP="00F96AB5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Los profesores titulares también liderarán actividades y cuando no estén liderando, deben acompañar a los especialistas para ayudarles con el manejo de los grupos, recursos etc.</w:t>
      </w:r>
    </w:p>
    <w:p w:rsidR="009E6E45" w:rsidRDefault="009E6E45" w:rsidP="00F96AB5">
      <w:pPr>
        <w:rPr>
          <w:lang w:val="es-CO"/>
        </w:rPr>
      </w:pPr>
    </w:p>
    <w:p w:rsidR="009E6E45" w:rsidRDefault="009E6E45" w:rsidP="009E6E45">
      <w:pPr>
        <w:ind w:firstLine="709"/>
        <w:rPr>
          <w:b/>
          <w:lang w:val="es-CO"/>
        </w:rPr>
      </w:pPr>
      <w:r>
        <w:rPr>
          <w:b/>
          <w:lang w:val="es-CO"/>
        </w:rPr>
        <w:t>Bloque B:</w:t>
      </w:r>
    </w:p>
    <w:p w:rsidR="009E6E45" w:rsidRPr="009E6E45" w:rsidRDefault="009E6E45" w:rsidP="009E6E45">
      <w:pPr>
        <w:ind w:firstLine="709"/>
        <w:rPr>
          <w:lang w:val="es-CO"/>
        </w:rPr>
      </w:pPr>
      <w:proofErr w:type="spellStart"/>
      <w:r w:rsidRPr="009E6E45">
        <w:rPr>
          <w:lang w:val="es-CO"/>
        </w:rPr>
        <w:t>Prekinder</w:t>
      </w:r>
      <w:proofErr w:type="spellEnd"/>
      <w:r w:rsidRPr="009E6E45">
        <w:rPr>
          <w:lang w:val="es-CO"/>
        </w:rPr>
        <w:t>:</w:t>
      </w:r>
      <w:r>
        <w:rPr>
          <w:lang w:val="es-CO"/>
        </w:rPr>
        <w:t xml:space="preserve"> </w:t>
      </w:r>
      <w:r w:rsidR="00893CB9">
        <w:rPr>
          <w:lang w:val="es-CO"/>
        </w:rPr>
        <w:t>Fernando, Vicente, una pareja de titulares</w:t>
      </w:r>
    </w:p>
    <w:p w:rsidR="009E6E45" w:rsidRPr="009E6E45" w:rsidRDefault="009E6E45" w:rsidP="009E6E45">
      <w:pPr>
        <w:ind w:firstLine="709"/>
        <w:rPr>
          <w:lang w:val="es-CO"/>
        </w:rPr>
      </w:pPr>
      <w:proofErr w:type="spellStart"/>
      <w:r w:rsidRPr="009E6E45">
        <w:rPr>
          <w:lang w:val="es-CO"/>
        </w:rPr>
        <w:lastRenderedPageBreak/>
        <w:t>Kinder</w:t>
      </w:r>
      <w:proofErr w:type="spellEnd"/>
      <w:r w:rsidRPr="009E6E45">
        <w:rPr>
          <w:lang w:val="es-CO"/>
        </w:rPr>
        <w:t>:</w:t>
      </w:r>
      <w:r w:rsidR="00893CB9">
        <w:rPr>
          <w:lang w:val="es-CO"/>
        </w:rPr>
        <w:t xml:space="preserve"> Diana, </w:t>
      </w:r>
      <w:r w:rsidR="008A56F4">
        <w:rPr>
          <w:lang w:val="es-CO"/>
        </w:rPr>
        <w:t>Teresa</w:t>
      </w:r>
      <w:r w:rsidR="008A56F4">
        <w:rPr>
          <w:lang w:val="es-CO"/>
        </w:rPr>
        <w:t>, dos parejas de titulares</w:t>
      </w:r>
    </w:p>
    <w:p w:rsidR="009E6E45" w:rsidRPr="009E6E45" w:rsidRDefault="009E6E45" w:rsidP="009E6E45">
      <w:pPr>
        <w:ind w:firstLine="709"/>
        <w:rPr>
          <w:lang w:val="es-CO"/>
        </w:rPr>
      </w:pPr>
      <w:r w:rsidRPr="009E6E45">
        <w:rPr>
          <w:lang w:val="es-CO"/>
        </w:rPr>
        <w:t>Primero:</w:t>
      </w:r>
      <w:r w:rsidR="00893CB9">
        <w:rPr>
          <w:lang w:val="es-CO"/>
        </w:rPr>
        <w:t xml:space="preserve"> Katherine</w:t>
      </w:r>
      <w:r w:rsidR="008A56F4">
        <w:rPr>
          <w:lang w:val="es-CO"/>
        </w:rPr>
        <w:t>, Margarita, Teresa, una pareja de titulares</w:t>
      </w:r>
    </w:p>
    <w:p w:rsidR="009E6E45" w:rsidRDefault="009E6E45" w:rsidP="009E6E45">
      <w:pPr>
        <w:ind w:firstLine="709"/>
        <w:rPr>
          <w:b/>
          <w:lang w:val="es-CO"/>
        </w:rPr>
      </w:pPr>
    </w:p>
    <w:p w:rsidR="009E6E45" w:rsidRDefault="009E6E45" w:rsidP="009E6E45">
      <w:pPr>
        <w:ind w:firstLine="709"/>
        <w:rPr>
          <w:b/>
          <w:lang w:val="es-CO"/>
        </w:rPr>
      </w:pPr>
      <w:r>
        <w:rPr>
          <w:b/>
          <w:lang w:val="es-CO"/>
        </w:rPr>
        <w:t>Bloque C:</w:t>
      </w:r>
    </w:p>
    <w:p w:rsidR="009E6E45" w:rsidRPr="00893CB9" w:rsidRDefault="00893CB9" w:rsidP="009E6E45">
      <w:pPr>
        <w:ind w:firstLine="709"/>
        <w:rPr>
          <w:lang w:val="es-CO"/>
        </w:rPr>
      </w:pPr>
      <w:proofErr w:type="spellStart"/>
      <w:r w:rsidRPr="00893CB9">
        <w:rPr>
          <w:lang w:val="es-CO"/>
        </w:rPr>
        <w:t>Prekinder</w:t>
      </w:r>
      <w:proofErr w:type="spellEnd"/>
      <w:r w:rsidRPr="00893CB9">
        <w:rPr>
          <w:lang w:val="es-CO"/>
        </w:rPr>
        <w:t>:</w:t>
      </w:r>
      <w:r>
        <w:rPr>
          <w:lang w:val="es-CO"/>
        </w:rPr>
        <w:t xml:space="preserve"> Clarita, </w:t>
      </w:r>
      <w:r w:rsidR="008A56F4">
        <w:rPr>
          <w:lang w:val="es-CO"/>
        </w:rPr>
        <w:t>Katherine, una pareja de titulares</w:t>
      </w:r>
    </w:p>
    <w:p w:rsidR="00893CB9" w:rsidRPr="00893CB9" w:rsidRDefault="00893CB9" w:rsidP="009E6E45">
      <w:pPr>
        <w:ind w:firstLine="709"/>
        <w:rPr>
          <w:lang w:val="es-CO"/>
        </w:rPr>
      </w:pPr>
      <w:proofErr w:type="spellStart"/>
      <w:r w:rsidRPr="00893CB9">
        <w:rPr>
          <w:lang w:val="es-CO"/>
        </w:rPr>
        <w:t>Kinder</w:t>
      </w:r>
      <w:proofErr w:type="spellEnd"/>
      <w:r w:rsidRPr="00893CB9">
        <w:rPr>
          <w:lang w:val="es-CO"/>
        </w:rPr>
        <w:t>:</w:t>
      </w:r>
      <w:r>
        <w:rPr>
          <w:lang w:val="es-CO"/>
        </w:rPr>
        <w:t xml:space="preserve"> Margarita, Alex, Aida Cecilia, </w:t>
      </w:r>
      <w:r w:rsidR="008A56F4">
        <w:rPr>
          <w:lang w:val="es-CO"/>
        </w:rPr>
        <w:t>Fernando &amp; Vicente</w:t>
      </w:r>
    </w:p>
    <w:p w:rsidR="00C4636D" w:rsidRDefault="00893CB9" w:rsidP="008A56F4">
      <w:pPr>
        <w:ind w:firstLine="709"/>
        <w:rPr>
          <w:lang w:val="es-CO"/>
        </w:rPr>
      </w:pPr>
      <w:r w:rsidRPr="00893CB9">
        <w:rPr>
          <w:lang w:val="es-CO"/>
        </w:rPr>
        <w:t>Primero:</w:t>
      </w:r>
      <w:r>
        <w:rPr>
          <w:lang w:val="es-CO"/>
        </w:rPr>
        <w:t xml:space="preserve"> </w:t>
      </w:r>
      <w:r w:rsidR="008A56F4">
        <w:rPr>
          <w:lang w:val="es-CO"/>
        </w:rPr>
        <w:t>Ángela, tres parejas de titulares</w:t>
      </w:r>
    </w:p>
    <w:p w:rsidR="00124A5C" w:rsidRDefault="00124A5C" w:rsidP="00124A5C">
      <w:pPr>
        <w:rPr>
          <w:lang w:val="es-CO"/>
        </w:rPr>
      </w:pPr>
    </w:p>
    <w:p w:rsidR="00124A5C" w:rsidRDefault="00124A5C" w:rsidP="00124A5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</w:rPr>
      </w:pPr>
      <w:proofErr w:type="spellStart"/>
      <w:r>
        <w:rPr>
          <w:color w:val="4F6228" w:themeColor="accent3" w:themeShade="80"/>
          <w:sz w:val="28"/>
          <w:szCs w:val="28"/>
        </w:rPr>
        <w:t>Tecnología</w:t>
      </w:r>
      <w:proofErr w:type="spellEnd"/>
      <w:r>
        <w:rPr>
          <w:color w:val="4F6228" w:themeColor="accent3" w:themeShade="80"/>
          <w:sz w:val="28"/>
          <w:szCs w:val="28"/>
        </w:rPr>
        <w:t xml:space="preserve"> de la </w:t>
      </w:r>
      <w:proofErr w:type="spellStart"/>
      <w:r>
        <w:rPr>
          <w:color w:val="4F6228" w:themeColor="accent3" w:themeShade="80"/>
          <w:sz w:val="28"/>
          <w:szCs w:val="28"/>
        </w:rPr>
        <w:t>informática</w:t>
      </w:r>
      <w:proofErr w:type="spellEnd"/>
    </w:p>
    <w:p w:rsidR="00124A5C" w:rsidRDefault="00124A5C" w:rsidP="00124A5C">
      <w:pPr>
        <w:pStyle w:val="ListParagraph"/>
        <w:numPr>
          <w:ilvl w:val="0"/>
          <w:numId w:val="20"/>
        </w:numPr>
        <w:rPr>
          <w:lang w:val="es-CO"/>
        </w:rPr>
      </w:pPr>
      <w:r w:rsidRPr="00124A5C">
        <w:rPr>
          <w:lang w:val="es-CO"/>
        </w:rPr>
        <w:t xml:space="preserve">Se entregaron los 3 </w:t>
      </w:r>
      <w:proofErr w:type="spellStart"/>
      <w:r w:rsidRPr="00124A5C">
        <w:rPr>
          <w:lang w:val="es-CO"/>
        </w:rPr>
        <w:t>iPads</w:t>
      </w:r>
      <w:proofErr w:type="spellEnd"/>
      <w:r w:rsidRPr="00124A5C">
        <w:rPr>
          <w:lang w:val="es-CO"/>
        </w:rPr>
        <w:t>, uno para cada grado.</w:t>
      </w:r>
    </w:p>
    <w:p w:rsidR="00521D8A" w:rsidRDefault="00521D8A" w:rsidP="00124A5C">
      <w:pPr>
        <w:pStyle w:val="ListParagraph"/>
        <w:numPr>
          <w:ilvl w:val="0"/>
          <w:numId w:val="20"/>
        </w:numPr>
        <w:rPr>
          <w:lang w:val="es-CO"/>
        </w:rPr>
      </w:pPr>
      <w:r>
        <w:rPr>
          <w:lang w:val="es-CO"/>
        </w:rPr>
        <w:t xml:space="preserve">Se deben aprovechar las </w:t>
      </w:r>
      <w:proofErr w:type="spellStart"/>
      <w:r>
        <w:rPr>
          <w:lang w:val="es-CO"/>
        </w:rPr>
        <w:t>apps</w:t>
      </w:r>
      <w:proofErr w:type="spellEnd"/>
      <w:r>
        <w:rPr>
          <w:lang w:val="es-CO"/>
        </w:rPr>
        <w:t xml:space="preserve"> gratis, y si se quiere comprar algún </w:t>
      </w:r>
      <w:proofErr w:type="spellStart"/>
      <w:r>
        <w:rPr>
          <w:lang w:val="es-CO"/>
        </w:rPr>
        <w:t>app</w:t>
      </w:r>
      <w:proofErr w:type="spellEnd"/>
      <w:r>
        <w:rPr>
          <w:lang w:val="es-CO"/>
        </w:rPr>
        <w:t xml:space="preserve"> se debe comprar a través del departamento de Compras.</w:t>
      </w:r>
    </w:p>
    <w:p w:rsidR="00521D8A" w:rsidRPr="00124A5C" w:rsidRDefault="00521D8A" w:rsidP="00124A5C">
      <w:pPr>
        <w:pStyle w:val="ListParagraph"/>
        <w:numPr>
          <w:ilvl w:val="0"/>
          <w:numId w:val="20"/>
        </w:numPr>
        <w:rPr>
          <w:lang w:val="es-CO"/>
        </w:rPr>
      </w:pPr>
      <w:r>
        <w:rPr>
          <w:lang w:val="es-CO"/>
        </w:rPr>
        <w:t xml:space="preserve">Se han pedido estuches para proteger los </w:t>
      </w:r>
      <w:proofErr w:type="spellStart"/>
      <w:r>
        <w:rPr>
          <w:lang w:val="es-CO"/>
        </w:rPr>
        <w:t>iPads</w:t>
      </w:r>
      <w:proofErr w:type="spellEnd"/>
      <w:r>
        <w:rPr>
          <w:lang w:val="es-CO"/>
        </w:rPr>
        <w:t xml:space="preserve">. </w:t>
      </w:r>
    </w:p>
    <w:p w:rsidR="00124A5C" w:rsidRPr="00124A5C" w:rsidRDefault="00124A5C" w:rsidP="00124A5C">
      <w:pPr>
        <w:pStyle w:val="ListParagraph"/>
        <w:numPr>
          <w:ilvl w:val="0"/>
          <w:numId w:val="20"/>
        </w:numPr>
        <w:rPr>
          <w:lang w:val="es-CO"/>
        </w:rPr>
      </w:pPr>
      <w:r>
        <w:rPr>
          <w:lang w:val="es-CO"/>
        </w:rPr>
        <w:t>Se han pedido más Apple TV los cuales se entregarán cuando lleguen.</w:t>
      </w:r>
    </w:p>
    <w:p w:rsidR="00124A5C" w:rsidRPr="00124A5C" w:rsidRDefault="00124A5C" w:rsidP="00124A5C">
      <w:pPr>
        <w:pStyle w:val="ListParagraph"/>
        <w:numPr>
          <w:ilvl w:val="0"/>
          <w:numId w:val="20"/>
        </w:numPr>
        <w:rPr>
          <w:lang w:val="es-CO"/>
        </w:rPr>
      </w:pPr>
      <w:r>
        <w:rPr>
          <w:lang w:val="es-CO"/>
        </w:rPr>
        <w:t>De ahora en adelante, los equipos tecnológicos</w:t>
      </w:r>
      <w:r w:rsidR="00521D8A">
        <w:rPr>
          <w:lang w:val="es-CO"/>
        </w:rPr>
        <w:t xml:space="preserve"> (incluyendo los </w:t>
      </w:r>
      <w:proofErr w:type="spellStart"/>
      <w:r w:rsidR="00521D8A">
        <w:rPr>
          <w:lang w:val="es-CO"/>
        </w:rPr>
        <w:t>iPads</w:t>
      </w:r>
      <w:proofErr w:type="spellEnd"/>
      <w:r w:rsidR="00521D8A">
        <w:rPr>
          <w:lang w:val="es-CO"/>
        </w:rPr>
        <w:t>)</w:t>
      </w:r>
      <w:r>
        <w:rPr>
          <w:lang w:val="es-CO"/>
        </w:rPr>
        <w:t xml:space="preserve"> de cada grado </w:t>
      </w:r>
      <w:r w:rsidR="00521D8A">
        <w:rPr>
          <w:lang w:val="es-CO"/>
        </w:rPr>
        <w:t>deben ser usados únicamente por ese grado. El coordinador de grado se encargará de la llave del mueble de sus equipos y de revisar que todos los equipos se encuentren guardados al final de la jornada.</w:t>
      </w:r>
      <w:bookmarkStart w:id="0" w:name="_GoBack"/>
      <w:bookmarkEnd w:id="0"/>
    </w:p>
    <w:sectPr w:rsidR="00124A5C" w:rsidRPr="00124A5C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D58E3"/>
    <w:multiLevelType w:val="hybridMultilevel"/>
    <w:tmpl w:val="6B123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5185A"/>
    <w:multiLevelType w:val="hybridMultilevel"/>
    <w:tmpl w:val="BE8817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C6AD4"/>
    <w:multiLevelType w:val="hybridMultilevel"/>
    <w:tmpl w:val="5EC07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C6F20"/>
    <w:multiLevelType w:val="hybridMultilevel"/>
    <w:tmpl w:val="FCCA53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D951AE"/>
    <w:multiLevelType w:val="hybridMultilevel"/>
    <w:tmpl w:val="A8A44B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958F9"/>
    <w:multiLevelType w:val="hybridMultilevel"/>
    <w:tmpl w:val="249CF6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B50DEF"/>
    <w:multiLevelType w:val="hybridMultilevel"/>
    <w:tmpl w:val="8FBA7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B7659D"/>
    <w:multiLevelType w:val="hybridMultilevel"/>
    <w:tmpl w:val="394C73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23A84"/>
    <w:multiLevelType w:val="hybridMultilevel"/>
    <w:tmpl w:val="BC883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23CA3"/>
    <w:multiLevelType w:val="hybridMultilevel"/>
    <w:tmpl w:val="B5146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43ED5"/>
    <w:multiLevelType w:val="hybridMultilevel"/>
    <w:tmpl w:val="78CA5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3F7C2C"/>
    <w:multiLevelType w:val="hybridMultilevel"/>
    <w:tmpl w:val="ED825D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5604B"/>
    <w:multiLevelType w:val="multilevel"/>
    <w:tmpl w:val="CCB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EB4E2D"/>
    <w:multiLevelType w:val="hybridMultilevel"/>
    <w:tmpl w:val="19F66B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091986"/>
    <w:multiLevelType w:val="hybridMultilevel"/>
    <w:tmpl w:val="E5BC15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AB3415"/>
    <w:multiLevelType w:val="hybridMultilevel"/>
    <w:tmpl w:val="8D36B2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26A09"/>
    <w:multiLevelType w:val="hybridMultilevel"/>
    <w:tmpl w:val="5112B1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9"/>
  </w:num>
  <w:num w:numId="5">
    <w:abstractNumId w:val="18"/>
  </w:num>
  <w:num w:numId="6">
    <w:abstractNumId w:val="17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9"/>
  </w:num>
  <w:num w:numId="12">
    <w:abstractNumId w:val="4"/>
  </w:num>
  <w:num w:numId="13">
    <w:abstractNumId w:val="14"/>
  </w:num>
  <w:num w:numId="14">
    <w:abstractNumId w:val="12"/>
  </w:num>
  <w:num w:numId="15">
    <w:abstractNumId w:val="5"/>
  </w:num>
  <w:num w:numId="16">
    <w:abstractNumId w:val="0"/>
  </w:num>
  <w:num w:numId="17">
    <w:abstractNumId w:val="16"/>
  </w:num>
  <w:num w:numId="18">
    <w:abstractNumId w:val="11"/>
  </w:num>
  <w:num w:numId="19">
    <w:abstractNumId w:val="13"/>
  </w:num>
  <w:num w:numId="2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31EAE"/>
    <w:rsid w:val="00032F4C"/>
    <w:rsid w:val="00036F33"/>
    <w:rsid w:val="00043EC3"/>
    <w:rsid w:val="000455CC"/>
    <w:rsid w:val="00046A67"/>
    <w:rsid w:val="00047D63"/>
    <w:rsid w:val="00053FA8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07D0"/>
    <w:rsid w:val="000C2CDA"/>
    <w:rsid w:val="000E7716"/>
    <w:rsid w:val="000E77FA"/>
    <w:rsid w:val="001008DB"/>
    <w:rsid w:val="00101F04"/>
    <w:rsid w:val="00102987"/>
    <w:rsid w:val="001071B3"/>
    <w:rsid w:val="00110122"/>
    <w:rsid w:val="00110993"/>
    <w:rsid w:val="00113482"/>
    <w:rsid w:val="00115DE4"/>
    <w:rsid w:val="00117EB3"/>
    <w:rsid w:val="00120152"/>
    <w:rsid w:val="0012068F"/>
    <w:rsid w:val="0012188C"/>
    <w:rsid w:val="00122FBE"/>
    <w:rsid w:val="00124A5C"/>
    <w:rsid w:val="00125A2A"/>
    <w:rsid w:val="00140F57"/>
    <w:rsid w:val="00154F51"/>
    <w:rsid w:val="00156043"/>
    <w:rsid w:val="001632F1"/>
    <w:rsid w:val="00174DA2"/>
    <w:rsid w:val="00174E0F"/>
    <w:rsid w:val="00174E9E"/>
    <w:rsid w:val="0017652F"/>
    <w:rsid w:val="00180707"/>
    <w:rsid w:val="00183DA1"/>
    <w:rsid w:val="001857E7"/>
    <w:rsid w:val="00191DF4"/>
    <w:rsid w:val="00193704"/>
    <w:rsid w:val="001A32C3"/>
    <w:rsid w:val="001A4916"/>
    <w:rsid w:val="001B18EF"/>
    <w:rsid w:val="001C1D80"/>
    <w:rsid w:val="001C5A93"/>
    <w:rsid w:val="001E1318"/>
    <w:rsid w:val="001E15B1"/>
    <w:rsid w:val="001F754C"/>
    <w:rsid w:val="002102E9"/>
    <w:rsid w:val="00212624"/>
    <w:rsid w:val="00216544"/>
    <w:rsid w:val="00217315"/>
    <w:rsid w:val="00227456"/>
    <w:rsid w:val="00231ADC"/>
    <w:rsid w:val="0024023E"/>
    <w:rsid w:val="00246EDE"/>
    <w:rsid w:val="00250067"/>
    <w:rsid w:val="00252B41"/>
    <w:rsid w:val="002630D7"/>
    <w:rsid w:val="0027144A"/>
    <w:rsid w:val="00272E7E"/>
    <w:rsid w:val="00274998"/>
    <w:rsid w:val="00282E08"/>
    <w:rsid w:val="00282EC0"/>
    <w:rsid w:val="002852FC"/>
    <w:rsid w:val="002859AF"/>
    <w:rsid w:val="00285C8D"/>
    <w:rsid w:val="00286DDB"/>
    <w:rsid w:val="0029199A"/>
    <w:rsid w:val="002A3FCC"/>
    <w:rsid w:val="002B1670"/>
    <w:rsid w:val="002B1959"/>
    <w:rsid w:val="002B3094"/>
    <w:rsid w:val="002B6568"/>
    <w:rsid w:val="002B6E4B"/>
    <w:rsid w:val="002B7DE2"/>
    <w:rsid w:val="002C3D7C"/>
    <w:rsid w:val="002C5102"/>
    <w:rsid w:val="002C5DF5"/>
    <w:rsid w:val="002C6FA1"/>
    <w:rsid w:val="002D2B6B"/>
    <w:rsid w:val="002D5AF1"/>
    <w:rsid w:val="002D5E39"/>
    <w:rsid w:val="002E0653"/>
    <w:rsid w:val="002E20E2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5DB2"/>
    <w:rsid w:val="00370AA7"/>
    <w:rsid w:val="003758C8"/>
    <w:rsid w:val="003770CD"/>
    <w:rsid w:val="0038396E"/>
    <w:rsid w:val="00383B1E"/>
    <w:rsid w:val="00383BA8"/>
    <w:rsid w:val="00385082"/>
    <w:rsid w:val="0039304F"/>
    <w:rsid w:val="00394C6A"/>
    <w:rsid w:val="00397B77"/>
    <w:rsid w:val="003A17A0"/>
    <w:rsid w:val="003A6AE8"/>
    <w:rsid w:val="003B10F6"/>
    <w:rsid w:val="003B1B93"/>
    <w:rsid w:val="003B220A"/>
    <w:rsid w:val="003B74EA"/>
    <w:rsid w:val="003B7A2A"/>
    <w:rsid w:val="003C67A5"/>
    <w:rsid w:val="003E1D90"/>
    <w:rsid w:val="003E3ACA"/>
    <w:rsid w:val="003E5D74"/>
    <w:rsid w:val="003E6C0D"/>
    <w:rsid w:val="003F6068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536F"/>
    <w:rsid w:val="00456E32"/>
    <w:rsid w:val="004578EB"/>
    <w:rsid w:val="0046370E"/>
    <w:rsid w:val="004667B2"/>
    <w:rsid w:val="00470033"/>
    <w:rsid w:val="00471EB7"/>
    <w:rsid w:val="0047585A"/>
    <w:rsid w:val="00476120"/>
    <w:rsid w:val="00482ABB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E4888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FA5"/>
    <w:rsid w:val="00554156"/>
    <w:rsid w:val="00560F5F"/>
    <w:rsid w:val="00563645"/>
    <w:rsid w:val="00564D2A"/>
    <w:rsid w:val="005662ED"/>
    <w:rsid w:val="005669E2"/>
    <w:rsid w:val="005752F0"/>
    <w:rsid w:val="005759DE"/>
    <w:rsid w:val="0057675C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3BF3"/>
    <w:rsid w:val="005D4C57"/>
    <w:rsid w:val="005D5782"/>
    <w:rsid w:val="005D7577"/>
    <w:rsid w:val="005E197D"/>
    <w:rsid w:val="005E52CE"/>
    <w:rsid w:val="005E57C1"/>
    <w:rsid w:val="005F0647"/>
    <w:rsid w:val="005F5869"/>
    <w:rsid w:val="00602CB7"/>
    <w:rsid w:val="00605173"/>
    <w:rsid w:val="00606EEC"/>
    <w:rsid w:val="00606F9A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8D1"/>
    <w:rsid w:val="00641A4F"/>
    <w:rsid w:val="00642938"/>
    <w:rsid w:val="006453A3"/>
    <w:rsid w:val="00666E32"/>
    <w:rsid w:val="00667C65"/>
    <w:rsid w:val="0067347F"/>
    <w:rsid w:val="0068029D"/>
    <w:rsid w:val="00683AE3"/>
    <w:rsid w:val="00696B1C"/>
    <w:rsid w:val="006A6301"/>
    <w:rsid w:val="006B22D9"/>
    <w:rsid w:val="006B63D0"/>
    <w:rsid w:val="006C098A"/>
    <w:rsid w:val="006C0E0A"/>
    <w:rsid w:val="006C3E39"/>
    <w:rsid w:val="006D5A48"/>
    <w:rsid w:val="006D6371"/>
    <w:rsid w:val="006D7D72"/>
    <w:rsid w:val="006F19B7"/>
    <w:rsid w:val="006F28B6"/>
    <w:rsid w:val="006F403D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5531"/>
    <w:rsid w:val="00735D91"/>
    <w:rsid w:val="0073746E"/>
    <w:rsid w:val="007376F1"/>
    <w:rsid w:val="007479A6"/>
    <w:rsid w:val="0075608D"/>
    <w:rsid w:val="0076038E"/>
    <w:rsid w:val="007657AE"/>
    <w:rsid w:val="00765C86"/>
    <w:rsid w:val="00767D7C"/>
    <w:rsid w:val="0078012E"/>
    <w:rsid w:val="00780F21"/>
    <w:rsid w:val="00781E23"/>
    <w:rsid w:val="00783752"/>
    <w:rsid w:val="0078411E"/>
    <w:rsid w:val="00785270"/>
    <w:rsid w:val="007866B1"/>
    <w:rsid w:val="007904AC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B1"/>
    <w:rsid w:val="008010D6"/>
    <w:rsid w:val="008027BD"/>
    <w:rsid w:val="00803508"/>
    <w:rsid w:val="00804B54"/>
    <w:rsid w:val="00804F2C"/>
    <w:rsid w:val="008069AE"/>
    <w:rsid w:val="008069B0"/>
    <w:rsid w:val="008076C3"/>
    <w:rsid w:val="00810747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64418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B17"/>
    <w:rsid w:val="0088650C"/>
    <w:rsid w:val="00893CB9"/>
    <w:rsid w:val="008A56F4"/>
    <w:rsid w:val="008A6C20"/>
    <w:rsid w:val="008A74D7"/>
    <w:rsid w:val="008B0653"/>
    <w:rsid w:val="008B25D9"/>
    <w:rsid w:val="008C09B3"/>
    <w:rsid w:val="008C0C8C"/>
    <w:rsid w:val="008D0FB2"/>
    <w:rsid w:val="008D61A1"/>
    <w:rsid w:val="008F17EB"/>
    <w:rsid w:val="008F4DED"/>
    <w:rsid w:val="008F6314"/>
    <w:rsid w:val="009015FC"/>
    <w:rsid w:val="009039F5"/>
    <w:rsid w:val="00910298"/>
    <w:rsid w:val="00910553"/>
    <w:rsid w:val="009304D2"/>
    <w:rsid w:val="0093267B"/>
    <w:rsid w:val="00934BC0"/>
    <w:rsid w:val="0094024A"/>
    <w:rsid w:val="00941F96"/>
    <w:rsid w:val="00945ACC"/>
    <w:rsid w:val="009548BE"/>
    <w:rsid w:val="00954A7D"/>
    <w:rsid w:val="00961AB6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41AD"/>
    <w:rsid w:val="009C4FFC"/>
    <w:rsid w:val="009D0E78"/>
    <w:rsid w:val="009D3B8C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6E25"/>
    <w:rsid w:val="00A3797F"/>
    <w:rsid w:val="00A4117A"/>
    <w:rsid w:val="00A41A2F"/>
    <w:rsid w:val="00A439BB"/>
    <w:rsid w:val="00A526EE"/>
    <w:rsid w:val="00A54D42"/>
    <w:rsid w:val="00A636C6"/>
    <w:rsid w:val="00A73048"/>
    <w:rsid w:val="00A74939"/>
    <w:rsid w:val="00A76B5B"/>
    <w:rsid w:val="00A84269"/>
    <w:rsid w:val="00A9257F"/>
    <w:rsid w:val="00AA3DC3"/>
    <w:rsid w:val="00AA41DE"/>
    <w:rsid w:val="00AB5D48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69EC"/>
    <w:rsid w:val="00B60CAC"/>
    <w:rsid w:val="00B761DA"/>
    <w:rsid w:val="00B77378"/>
    <w:rsid w:val="00B8216F"/>
    <w:rsid w:val="00B8575E"/>
    <w:rsid w:val="00BA1284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200D1"/>
    <w:rsid w:val="00C31CFA"/>
    <w:rsid w:val="00C32ED2"/>
    <w:rsid w:val="00C41774"/>
    <w:rsid w:val="00C42300"/>
    <w:rsid w:val="00C4636D"/>
    <w:rsid w:val="00C5570F"/>
    <w:rsid w:val="00C57F76"/>
    <w:rsid w:val="00C6174F"/>
    <w:rsid w:val="00C7497F"/>
    <w:rsid w:val="00C74CEF"/>
    <w:rsid w:val="00C74CFF"/>
    <w:rsid w:val="00C91301"/>
    <w:rsid w:val="00C9406C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306"/>
    <w:rsid w:val="00D43D23"/>
    <w:rsid w:val="00D47571"/>
    <w:rsid w:val="00D53CBE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7978"/>
    <w:rsid w:val="00D970A1"/>
    <w:rsid w:val="00D970F0"/>
    <w:rsid w:val="00DA573F"/>
    <w:rsid w:val="00DB3655"/>
    <w:rsid w:val="00DB7798"/>
    <w:rsid w:val="00DC5059"/>
    <w:rsid w:val="00DD3F7A"/>
    <w:rsid w:val="00DD4487"/>
    <w:rsid w:val="00DD5D17"/>
    <w:rsid w:val="00DF0F01"/>
    <w:rsid w:val="00DF436A"/>
    <w:rsid w:val="00DF440E"/>
    <w:rsid w:val="00E0366B"/>
    <w:rsid w:val="00E036EA"/>
    <w:rsid w:val="00E03E7D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639"/>
    <w:rsid w:val="00E42AE9"/>
    <w:rsid w:val="00E43419"/>
    <w:rsid w:val="00E443DC"/>
    <w:rsid w:val="00E4720E"/>
    <w:rsid w:val="00E5165D"/>
    <w:rsid w:val="00E524B6"/>
    <w:rsid w:val="00E52E72"/>
    <w:rsid w:val="00E676CA"/>
    <w:rsid w:val="00E75222"/>
    <w:rsid w:val="00E77460"/>
    <w:rsid w:val="00E80E07"/>
    <w:rsid w:val="00E818E5"/>
    <w:rsid w:val="00E81E74"/>
    <w:rsid w:val="00E83688"/>
    <w:rsid w:val="00E8482A"/>
    <w:rsid w:val="00E8533B"/>
    <w:rsid w:val="00E912ED"/>
    <w:rsid w:val="00E93B49"/>
    <w:rsid w:val="00EA2A97"/>
    <w:rsid w:val="00EB17A2"/>
    <w:rsid w:val="00EB3DE9"/>
    <w:rsid w:val="00EC3E27"/>
    <w:rsid w:val="00EC7608"/>
    <w:rsid w:val="00ED075B"/>
    <w:rsid w:val="00ED3052"/>
    <w:rsid w:val="00ED5DBD"/>
    <w:rsid w:val="00EE3445"/>
    <w:rsid w:val="00EE37AF"/>
    <w:rsid w:val="00EE4081"/>
    <w:rsid w:val="00EE6926"/>
    <w:rsid w:val="00F040C2"/>
    <w:rsid w:val="00F1205A"/>
    <w:rsid w:val="00F133DF"/>
    <w:rsid w:val="00F17D3F"/>
    <w:rsid w:val="00F203E9"/>
    <w:rsid w:val="00F217FA"/>
    <w:rsid w:val="00F217FD"/>
    <w:rsid w:val="00F2406F"/>
    <w:rsid w:val="00F24674"/>
    <w:rsid w:val="00F27CCB"/>
    <w:rsid w:val="00F403E6"/>
    <w:rsid w:val="00F468FB"/>
    <w:rsid w:val="00F4747A"/>
    <w:rsid w:val="00F47A47"/>
    <w:rsid w:val="00F53096"/>
    <w:rsid w:val="00F56167"/>
    <w:rsid w:val="00F64BEC"/>
    <w:rsid w:val="00F67C93"/>
    <w:rsid w:val="00F71501"/>
    <w:rsid w:val="00F76333"/>
    <w:rsid w:val="00F82920"/>
    <w:rsid w:val="00F86445"/>
    <w:rsid w:val="00F87F2A"/>
    <w:rsid w:val="00F91CE4"/>
    <w:rsid w:val="00F95A4E"/>
    <w:rsid w:val="00F960BC"/>
    <w:rsid w:val="00F96AB5"/>
    <w:rsid w:val="00FA515B"/>
    <w:rsid w:val="00FA5573"/>
    <w:rsid w:val="00FB44BF"/>
    <w:rsid w:val="00FB638A"/>
    <w:rsid w:val="00FC0941"/>
    <w:rsid w:val="00FC6451"/>
    <w:rsid w:val="00FD140C"/>
    <w:rsid w:val="00FE2175"/>
    <w:rsid w:val="00FE3932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A2F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3F7A43-E20D-4B76-BDE2-CC1CE199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65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4</cp:revision>
  <cp:lastPrinted>2011-12-22T15:28:00Z</cp:lastPrinted>
  <dcterms:created xsi:type="dcterms:W3CDTF">2014-01-24T17:19:00Z</dcterms:created>
  <dcterms:modified xsi:type="dcterms:W3CDTF">2014-01-24T20:54:00Z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